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E3" w:rsidRPr="005C55E3" w:rsidRDefault="005C55E3" w:rsidP="005C55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inherit" w:hAnsi="inherit" w:cs="Courier New"/>
          <w:b/>
          <w:bCs/>
          <w:color w:val="212121"/>
          <w:sz w:val="28"/>
          <w:szCs w:val="32"/>
        </w:rPr>
      </w:pPr>
      <w:r w:rsidRPr="005C55E3">
        <w:rPr>
          <w:rFonts w:ascii="inherit" w:hAnsi="inherit" w:cs="Courier New"/>
          <w:b/>
          <w:bCs/>
          <w:color w:val="212121"/>
          <w:sz w:val="28"/>
          <w:szCs w:val="32"/>
        </w:rPr>
        <w:t>Table of analysis of final exam content</w:t>
      </w:r>
    </w:p>
    <w:p w:rsidR="00223F6C" w:rsidRDefault="00223F6C" w:rsidP="005C55E3">
      <w:pPr>
        <w:spacing w:before="9" w:line="220" w:lineRule="exact"/>
        <w:jc w:val="center"/>
        <w:rPr>
          <w:sz w:val="22"/>
          <w:szCs w:val="22"/>
        </w:rPr>
      </w:pPr>
    </w:p>
    <w:p w:rsidR="007B1E65" w:rsidRPr="007B1E65" w:rsidRDefault="007B1E65" w:rsidP="005C55E3">
      <w:pPr>
        <w:spacing w:before="9" w:line="220" w:lineRule="exact"/>
        <w:jc w:val="center"/>
        <w:rPr>
          <w:rFonts w:ascii="inherit" w:hAnsi="inherit" w:cs="Courier New"/>
          <w:b/>
          <w:bCs/>
          <w:color w:val="212121"/>
          <w:sz w:val="28"/>
          <w:szCs w:val="32"/>
        </w:rPr>
        <w:sectPr w:rsidR="007B1E65" w:rsidRPr="007B1E65">
          <w:type w:val="continuous"/>
          <w:pgSz w:w="15840" w:h="12240" w:orient="landscape"/>
          <w:pgMar w:top="920" w:right="1220" w:bottom="280" w:left="1220" w:header="720" w:footer="720" w:gutter="0"/>
          <w:cols w:space="720"/>
        </w:sectPr>
      </w:pPr>
      <w:r w:rsidRPr="007B1E65">
        <w:rPr>
          <w:rFonts w:ascii="inherit" w:hAnsi="inherit" w:cs="Courier New"/>
          <w:b/>
          <w:bCs/>
          <w:color w:val="212121"/>
          <w:sz w:val="28"/>
          <w:szCs w:val="32"/>
        </w:rPr>
        <w:t xml:space="preserve">Name: </w:t>
      </w:r>
      <w:proofErr w:type="spellStart"/>
      <w:r w:rsidRPr="007B1E65">
        <w:rPr>
          <w:rFonts w:ascii="inherit" w:hAnsi="inherit" w:cs="Courier New"/>
          <w:b/>
          <w:bCs/>
          <w:color w:val="212121"/>
          <w:sz w:val="28"/>
          <w:szCs w:val="32"/>
        </w:rPr>
        <w:t>Motasem</w:t>
      </w:r>
      <w:proofErr w:type="spellEnd"/>
      <w:r w:rsidRPr="007B1E65">
        <w:rPr>
          <w:rFonts w:ascii="inherit" w:hAnsi="inherit" w:cs="Courier New"/>
          <w:b/>
          <w:bCs/>
          <w:color w:val="212121"/>
          <w:sz w:val="28"/>
          <w:szCs w:val="32"/>
        </w:rPr>
        <w:t xml:space="preserve"> </w:t>
      </w:r>
      <w:proofErr w:type="spellStart"/>
      <w:r w:rsidRPr="007B1E65">
        <w:rPr>
          <w:rFonts w:ascii="inherit" w:hAnsi="inherit" w:cs="Courier New"/>
          <w:b/>
          <w:bCs/>
          <w:color w:val="212121"/>
          <w:sz w:val="28"/>
          <w:szCs w:val="32"/>
        </w:rPr>
        <w:t>Alnobani</w:t>
      </w:r>
      <w:proofErr w:type="spellEnd"/>
    </w:p>
    <w:p w:rsidR="00223F6C" w:rsidRDefault="005C55E3">
      <w:pPr>
        <w:spacing w:before="26"/>
        <w:ind w:left="2381" w:right="-58"/>
        <w:rPr>
          <w:rFonts w:ascii="Arial" w:eastAsia="Arial" w:hAnsi="Arial" w:cs="Arial"/>
          <w:sz w:val="24"/>
          <w:szCs w:val="24"/>
        </w:rPr>
      </w:pPr>
      <w:r>
        <w:rPr>
          <w:rFonts w:ascii="Calibri" w:eastAsia="Calibri" w:hAnsi="Calibri" w:cs="Calibri"/>
          <w:b/>
          <w:spacing w:val="2"/>
          <w:sz w:val="24"/>
          <w:szCs w:val="24"/>
        </w:rPr>
        <w:lastRenderedPageBreak/>
        <w:t>Eighth grade</w:t>
      </w:r>
    </w:p>
    <w:p w:rsidR="00223F6C" w:rsidRPr="005C55E3" w:rsidRDefault="005C55E3">
      <w:pPr>
        <w:spacing w:before="26"/>
        <w:rPr>
          <w:rFonts w:ascii="Arial" w:eastAsia="Arial" w:hAnsi="Arial" w:cs="Arial"/>
          <w:b/>
          <w:bCs/>
          <w:sz w:val="32"/>
          <w:szCs w:val="32"/>
        </w:rPr>
        <w:sectPr w:rsidR="00223F6C" w:rsidRPr="005C55E3">
          <w:type w:val="continuous"/>
          <w:pgSz w:w="15840" w:h="12240" w:orient="landscape"/>
          <w:pgMar w:top="920" w:right="1220" w:bottom="280" w:left="1220" w:header="720" w:footer="720" w:gutter="0"/>
          <w:cols w:num="2" w:space="720" w:equalWidth="0">
            <w:col w:w="3806" w:space="6406"/>
            <w:col w:w="3188"/>
          </w:cols>
        </w:sectPr>
      </w:pPr>
      <w:r w:rsidRPr="005C55E3">
        <w:rPr>
          <w:b/>
          <w:bCs/>
          <w:sz w:val="24"/>
          <w:szCs w:val="24"/>
        </w:rPr>
        <w:lastRenderedPageBreak/>
        <w:t>Subject: English language</w:t>
      </w:r>
    </w:p>
    <w:p w:rsidR="00223F6C" w:rsidRDefault="00223F6C">
      <w:pPr>
        <w:spacing w:before="17" w:line="220" w:lineRule="exact"/>
        <w:rPr>
          <w:sz w:val="22"/>
          <w:szCs w:val="22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81"/>
        <w:gridCol w:w="6520"/>
        <w:gridCol w:w="3121"/>
        <w:gridCol w:w="1162"/>
      </w:tblGrid>
      <w:tr w:rsidR="00223F6C">
        <w:trPr>
          <w:trHeight w:hRule="exact" w:val="860"/>
        </w:trPr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3F6C" w:rsidRDefault="00223F6C">
            <w:pPr>
              <w:spacing w:before="8" w:line="260" w:lineRule="exact"/>
              <w:rPr>
                <w:sz w:val="26"/>
                <w:szCs w:val="26"/>
              </w:rPr>
            </w:pPr>
          </w:p>
          <w:p w:rsidR="00223F6C" w:rsidRDefault="005C55E3">
            <w:pPr>
              <w:ind w:left="801" w:right="80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notes</w:t>
            </w:r>
          </w:p>
        </w:tc>
        <w:tc>
          <w:tcPr>
            <w:tcW w:w="6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3F6C" w:rsidRDefault="00223F6C">
            <w:pPr>
              <w:spacing w:before="8" w:line="260" w:lineRule="exact"/>
              <w:rPr>
                <w:sz w:val="26"/>
                <w:szCs w:val="26"/>
              </w:rPr>
            </w:pPr>
          </w:p>
          <w:p w:rsidR="00223F6C" w:rsidRDefault="005C55E3" w:rsidP="005C55E3">
            <w:pPr>
              <w:ind w:left="2561" w:right="2609" w:firstLine="33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results</w:t>
            </w: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3F6C" w:rsidRDefault="00223F6C">
            <w:pPr>
              <w:spacing w:before="8" w:line="260" w:lineRule="exact"/>
              <w:rPr>
                <w:sz w:val="26"/>
                <w:szCs w:val="26"/>
              </w:rPr>
            </w:pPr>
          </w:p>
          <w:p w:rsidR="00223F6C" w:rsidRDefault="005C55E3">
            <w:pPr>
              <w:ind w:left="78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  <w:sz w:val="24"/>
                <w:szCs w:val="24"/>
              </w:rPr>
              <w:t>Module name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3F6C" w:rsidRDefault="005C55E3">
            <w:pPr>
              <w:ind w:left="15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sz w:val="26"/>
                <w:szCs w:val="26"/>
              </w:rPr>
              <w:t>module number</w:t>
            </w:r>
          </w:p>
        </w:tc>
      </w:tr>
      <w:tr w:rsidR="005C55E3">
        <w:trPr>
          <w:trHeight w:hRule="exact" w:val="2161"/>
        </w:trPr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55E3" w:rsidRDefault="005C55E3"/>
        </w:tc>
        <w:tc>
          <w:tcPr>
            <w:tcW w:w="6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55E3" w:rsidRDefault="005C55E3">
            <w:pPr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red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ean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g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ew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v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ary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:rsidR="005C55E3" w:rsidRDefault="005C55E3">
            <w:pPr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bo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op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’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ob</w:t>
            </w:r>
            <w:r>
              <w:rPr>
                <w:rFonts w:ascii="Calibri" w:eastAsia="Calibri" w:hAnsi="Calibri" w:cs="Calibri"/>
                <w:spacing w:val="5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,</w:t>
            </w:r>
            <w:r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sp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:rsidR="005C55E3" w:rsidRDefault="005C55E3">
            <w:pPr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en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op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bo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ob</w:t>
            </w:r>
            <w:r>
              <w:rPr>
                <w:rFonts w:ascii="Calibri" w:eastAsia="Calibri" w:hAnsi="Calibri" w:cs="Calibri"/>
                <w:spacing w:val="3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:rsidR="005C55E3" w:rsidRDefault="005C55E3">
            <w:pPr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read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bo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op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’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reas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c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pacing w:val="3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g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g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ob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</w:p>
          <w:p w:rsidR="005C55E3" w:rsidRDefault="005C55E3">
            <w:pPr>
              <w:spacing w:before="1"/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</w:t>
            </w:r>
            <w:proofErr w:type="gramEnd"/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sp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s.</w:t>
            </w:r>
          </w:p>
          <w:p w:rsidR="005C55E3" w:rsidRDefault="005C55E3">
            <w:pPr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v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ew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d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ays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f</w:t>
            </w:r>
            <w:r>
              <w:rPr>
                <w:rFonts w:ascii="Calibri" w:eastAsia="Calibri" w:hAnsi="Calibri" w:cs="Calibri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5"/>
                <w:sz w:val="22"/>
                <w:szCs w:val="22"/>
              </w:rPr>
              <w:t>k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:rsidR="005C55E3" w:rsidRDefault="005C55E3">
            <w:pPr>
              <w:ind w:left="100" w:right="949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ra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res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im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ense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bo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wn r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ou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sp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s.</w:t>
            </w: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55E3" w:rsidRPr="00DB156F" w:rsidRDefault="005C55E3" w:rsidP="004D0691">
            <w:pPr>
              <w:ind w:left="177" w:right="90"/>
              <w:rPr>
                <w:b/>
                <w:bCs/>
                <w:sz w:val="24"/>
                <w:szCs w:val="24"/>
              </w:rPr>
            </w:pPr>
            <w:r w:rsidRPr="00DB156F">
              <w:rPr>
                <w:b/>
                <w:bCs/>
                <w:sz w:val="24"/>
                <w:szCs w:val="24"/>
              </w:rPr>
              <w:t>Starting out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55E3" w:rsidRDefault="005C55E3">
            <w:pPr>
              <w:spacing w:before="1"/>
              <w:ind w:left="143" w:right="15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</w:p>
          <w:p w:rsidR="005C55E3" w:rsidRDefault="005C55E3">
            <w:pPr>
              <w:ind w:left="472" w:right="476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</w:t>
            </w:r>
          </w:p>
        </w:tc>
      </w:tr>
      <w:tr w:rsidR="005C55E3">
        <w:trPr>
          <w:trHeight w:hRule="exact" w:val="1623"/>
        </w:trPr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55E3" w:rsidRDefault="005C55E3"/>
        </w:tc>
        <w:tc>
          <w:tcPr>
            <w:tcW w:w="6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55E3" w:rsidRDefault="005C55E3">
            <w:pPr>
              <w:spacing w:before="1"/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red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ean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g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ew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v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bu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ary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:rsidR="005C55E3" w:rsidRDefault="005C55E3">
            <w:pPr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bo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g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ob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al war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6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g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g 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v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erbs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t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6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d</w:t>
            </w:r>
          </w:p>
          <w:p w:rsidR="005C55E3" w:rsidRDefault="005C55E3">
            <w:pPr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eq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en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:rsidR="005C55E3" w:rsidRDefault="005C55E3">
            <w:pPr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en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op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k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g 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bou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g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ob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al war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g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:rsidR="005C55E3" w:rsidRDefault="005C55E3">
            <w:pPr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read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an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bou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g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an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sa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v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ar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:rsidR="005C55E3" w:rsidRDefault="005C55E3">
            <w:pPr>
              <w:spacing w:line="260" w:lineRule="exact"/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ra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era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v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rep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st</w:t>
            </w:r>
            <w:r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on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55E3" w:rsidRPr="00DB156F" w:rsidRDefault="005C55E3" w:rsidP="004D0691">
            <w:pPr>
              <w:spacing w:before="2"/>
              <w:ind w:left="177" w:right="90"/>
              <w:jc w:val="center"/>
              <w:rPr>
                <w:b/>
                <w:bCs/>
                <w:sz w:val="24"/>
                <w:szCs w:val="24"/>
              </w:rPr>
            </w:pPr>
            <w:r w:rsidRPr="00DB156F">
              <w:rPr>
                <w:b/>
                <w:bCs/>
                <w:sz w:val="24"/>
                <w:szCs w:val="24"/>
              </w:rPr>
              <w:t>Different cultures, different lifestyles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55E3" w:rsidRDefault="005C55E3">
            <w:pPr>
              <w:spacing w:before="1"/>
              <w:ind w:left="143" w:right="15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</w:p>
          <w:p w:rsidR="005C55E3" w:rsidRDefault="005C55E3">
            <w:pPr>
              <w:ind w:left="472" w:right="476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2</w:t>
            </w:r>
          </w:p>
        </w:tc>
      </w:tr>
      <w:tr w:rsidR="005C55E3">
        <w:trPr>
          <w:trHeight w:hRule="exact" w:val="1887"/>
        </w:trPr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55E3" w:rsidRDefault="005C55E3"/>
        </w:tc>
        <w:tc>
          <w:tcPr>
            <w:tcW w:w="6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55E3" w:rsidRDefault="005C55E3">
            <w:pPr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red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ean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g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ew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v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bu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ary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:rsidR="005C55E3" w:rsidRDefault="005C55E3">
            <w:pPr>
              <w:spacing w:line="260" w:lineRule="exact"/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es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2"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b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pacing w:val="2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 xml:space="preserve"> 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2"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g</w:t>
            </w:r>
            <w:r>
              <w:rPr>
                <w:rFonts w:ascii="Calibri" w:eastAsia="Calibri" w:hAnsi="Calibri" w:cs="Calibri"/>
                <w:spacing w:val="2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i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i/>
                <w:spacing w:val="-1"/>
                <w:position w:val="1"/>
              </w:rPr>
              <w:t>h</w:t>
            </w:r>
            <w:r>
              <w:rPr>
                <w:rFonts w:ascii="Calibri" w:eastAsia="Calibri" w:hAnsi="Calibri" w:cs="Calibri"/>
                <w:b/>
                <w:i/>
                <w:spacing w:val="2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i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i/>
                <w:position w:val="1"/>
              </w:rPr>
              <w:t xml:space="preserve">e </w:t>
            </w:r>
            <w:r>
              <w:rPr>
                <w:rFonts w:ascii="Calibri" w:eastAsia="Calibri" w:hAnsi="Calibri" w:cs="Calibri"/>
                <w:b/>
                <w:i/>
                <w:spacing w:val="-2"/>
                <w:position w:val="1"/>
              </w:rPr>
              <w:t>i</w:t>
            </w:r>
            <w:r>
              <w:rPr>
                <w:rFonts w:ascii="Calibri" w:eastAsia="Calibri" w:hAnsi="Calibri" w:cs="Calibri"/>
                <w:b/>
                <w:i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b/>
                <w:i/>
                <w:spacing w:val="-1"/>
                <w:position w:val="1"/>
              </w:rPr>
              <w:t>/</w:t>
            </w:r>
            <w:r>
              <w:rPr>
                <w:rFonts w:ascii="Calibri" w:eastAsia="Calibri" w:hAnsi="Calibri" w:cs="Calibri"/>
                <w:b/>
                <w:i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i/>
                <w:spacing w:val="-6"/>
                <w:position w:val="1"/>
              </w:rPr>
              <w:t>h</w:t>
            </w:r>
            <w:r>
              <w:rPr>
                <w:rFonts w:ascii="Calibri" w:eastAsia="Calibri" w:hAnsi="Calibri" w:cs="Calibri"/>
                <w:b/>
                <w:i/>
                <w:spacing w:val="2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i/>
                <w:spacing w:val="-4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i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i/>
                <w:spacing w:val="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i/>
                <w:spacing w:val="-6"/>
                <w:position w:val="1"/>
              </w:rPr>
              <w:t>a</w:t>
            </w:r>
            <w:r>
              <w:rPr>
                <w:rFonts w:ascii="Calibri" w:eastAsia="Calibri" w:hAnsi="Calibri" w:cs="Calibri"/>
                <w:b/>
                <w:i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i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i/>
                <w:spacing w:val="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oun</w:t>
            </w:r>
            <w:r>
              <w:rPr>
                <w:rFonts w:ascii="Calibri" w:eastAsia="Calibri" w:hAnsi="Calibri" w:cs="Calibri"/>
                <w:spacing w:val="3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b</w:t>
            </w:r>
            <w:r>
              <w:rPr>
                <w:rFonts w:ascii="Calibri" w:eastAsia="Calibri" w:hAnsi="Calibri" w:cs="Calibri"/>
                <w:spacing w:val="2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/</w:t>
            </w:r>
          </w:p>
          <w:p w:rsidR="005C55E3" w:rsidRDefault="005C55E3">
            <w:pPr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oun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proofErr w:type="gramEnd"/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noun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s.</w:t>
            </w:r>
          </w:p>
          <w:p w:rsidR="005C55E3" w:rsidRDefault="005C55E3">
            <w:pPr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g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v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d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re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ct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g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et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:rsidR="005C55E3" w:rsidRDefault="005C55E3">
            <w:pPr>
              <w:spacing w:before="1"/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read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an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bou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Br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sh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seu</w:t>
            </w:r>
            <w:r>
              <w:rPr>
                <w:rFonts w:ascii="Calibri" w:eastAsia="Calibri" w:hAnsi="Calibri" w:cs="Calibri"/>
                <w:spacing w:val="4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:rsidR="005C55E3" w:rsidRDefault="005C55E3">
            <w:pPr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en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mm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en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ary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bou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ar</w:t>
            </w:r>
            <w:r>
              <w:rPr>
                <w:rFonts w:ascii="Calibri" w:eastAsia="Calibri" w:hAnsi="Calibri" w:cs="Calibri"/>
                <w:spacing w:val="3"/>
                <w:sz w:val="22"/>
                <w:szCs w:val="22"/>
              </w:rPr>
              <w:t>a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:rsidR="005C55E3" w:rsidRDefault="005C55E3">
            <w:pPr>
              <w:spacing w:line="260" w:lineRule="exact"/>
              <w:ind w:left="1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wr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3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hu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bou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fa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popu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ar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pacing w:val="2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t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spacing w:val="3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55E3" w:rsidRPr="00DB156F" w:rsidRDefault="005C55E3" w:rsidP="004D0691">
            <w:pPr>
              <w:ind w:left="177" w:right="90"/>
              <w:rPr>
                <w:b/>
                <w:bCs/>
                <w:sz w:val="24"/>
                <w:szCs w:val="24"/>
              </w:rPr>
            </w:pPr>
            <w:r w:rsidRPr="00DB156F">
              <w:rPr>
                <w:b/>
                <w:bCs/>
                <w:sz w:val="24"/>
                <w:szCs w:val="24"/>
              </w:rPr>
              <w:t>What’s a hero?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55E3" w:rsidRDefault="005C55E3">
            <w:pPr>
              <w:spacing w:before="1"/>
              <w:ind w:left="143" w:right="15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</w:p>
          <w:p w:rsidR="005C55E3" w:rsidRDefault="005C55E3">
            <w:pPr>
              <w:ind w:left="472" w:right="476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3</w:t>
            </w:r>
          </w:p>
        </w:tc>
      </w:tr>
    </w:tbl>
    <w:p w:rsidR="00DA3E29" w:rsidRDefault="00DA3E29"/>
    <w:sectPr w:rsidR="00DA3E29" w:rsidSect="00223F6C">
      <w:type w:val="continuous"/>
      <w:pgSz w:w="15840" w:h="12240" w:orient="landscape"/>
      <w:pgMar w:top="920" w:right="1220" w:bottom="280" w:left="12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9704A"/>
    <w:multiLevelType w:val="multilevel"/>
    <w:tmpl w:val="0F30F2C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20"/>
  <w:characterSpacingControl w:val="doNotCompress"/>
  <w:compat/>
  <w:rsids>
    <w:rsidRoot w:val="00223F6C"/>
    <w:rsid w:val="00223F6C"/>
    <w:rsid w:val="005C55E3"/>
    <w:rsid w:val="007B1E65"/>
    <w:rsid w:val="00830B06"/>
    <w:rsid w:val="0086164C"/>
    <w:rsid w:val="00D93C5A"/>
    <w:rsid w:val="00DA3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55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55E3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7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</dc:creator>
  <cp:lastModifiedBy>Waed</cp:lastModifiedBy>
  <cp:revision>3</cp:revision>
  <dcterms:created xsi:type="dcterms:W3CDTF">2018-01-09T20:06:00Z</dcterms:created>
  <dcterms:modified xsi:type="dcterms:W3CDTF">2018-01-09T20:18:00Z</dcterms:modified>
</cp:coreProperties>
</file>